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F780F" w:rsidP="002E66AA">
      <w:pPr>
        <w:jc w:val="center"/>
        <w:rPr>
          <w:b/>
          <w:sz w:val="36"/>
          <w:szCs w:val="36"/>
        </w:rPr>
      </w:pPr>
    </w:p>
    <w:p w:rsidR="000905DD" w:rsidRDefault="000905DD" w:rsidP="002E66AA">
      <w:pPr>
        <w:jc w:val="center"/>
        <w:rPr>
          <w:b/>
          <w:sz w:val="36"/>
          <w:szCs w:val="36"/>
        </w:rPr>
      </w:pPr>
    </w:p>
    <w:p w:rsidR="00D8402F" w:rsidRDefault="00D8402F" w:rsidP="004C643E">
      <w:pPr>
        <w:jc w:val="center"/>
        <w:rPr>
          <w:rFonts w:ascii="Arial" w:hAnsi="Arial" w:cs="Arial"/>
          <w:b/>
          <w:sz w:val="32"/>
          <w:szCs w:val="32"/>
        </w:rPr>
      </w:pPr>
    </w:p>
    <w:p w:rsidR="00BF780F" w:rsidRPr="00CB7425" w:rsidRDefault="004C643E" w:rsidP="004C643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NA ZADÁNÍ </w:t>
      </w:r>
      <w:r w:rsidR="00BF780F" w:rsidRPr="00CB7425">
        <w:rPr>
          <w:rFonts w:ascii="Arial" w:hAnsi="Arial" w:cs="Arial"/>
          <w:b/>
          <w:sz w:val="32"/>
          <w:szCs w:val="32"/>
        </w:rPr>
        <w:t>VEŘEJN</w:t>
      </w:r>
      <w:r>
        <w:rPr>
          <w:rFonts w:ascii="Arial" w:hAnsi="Arial" w:cs="Arial"/>
          <w:b/>
          <w:sz w:val="32"/>
          <w:szCs w:val="32"/>
        </w:rPr>
        <w:t>É</w:t>
      </w:r>
      <w:r w:rsidR="00BF780F" w:rsidRPr="00CB7425">
        <w:rPr>
          <w:rFonts w:ascii="Arial" w:hAnsi="Arial" w:cs="Arial"/>
          <w:b/>
          <w:sz w:val="32"/>
          <w:szCs w:val="32"/>
        </w:rPr>
        <w:t xml:space="preserve"> ZAKÁZK</w:t>
      </w:r>
      <w:r>
        <w:rPr>
          <w:rFonts w:ascii="Arial" w:hAnsi="Arial" w:cs="Arial"/>
          <w:b/>
          <w:sz w:val="32"/>
          <w:szCs w:val="32"/>
        </w:rPr>
        <w:t>Y</w:t>
      </w:r>
      <w:r w:rsidR="00BF780F" w:rsidRPr="00CB7425">
        <w:rPr>
          <w:rFonts w:ascii="Arial" w:hAnsi="Arial" w:cs="Arial"/>
          <w:b/>
          <w:sz w:val="32"/>
          <w:szCs w:val="32"/>
        </w:rPr>
        <w:t xml:space="preserve"> MALÉHO ROZSAHU</w:t>
      </w:r>
      <w:r w:rsidR="00BF74FB">
        <w:rPr>
          <w:rFonts w:ascii="Arial" w:hAnsi="Arial" w:cs="Arial"/>
          <w:b/>
          <w:sz w:val="32"/>
          <w:szCs w:val="32"/>
        </w:rPr>
        <w:t xml:space="preserve"> v oblasti pozemkových úprav</w:t>
      </w:r>
    </w:p>
    <w:p w:rsidR="0064249C" w:rsidRDefault="0064249C" w:rsidP="0064249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C75A9B" w:rsidRDefault="00E320E2" w:rsidP="002E66AA">
      <w:pPr>
        <w:jc w:val="center"/>
        <w:rPr>
          <w:color w:val="0000FF"/>
        </w:rPr>
      </w:pPr>
      <w:proofErr w:type="gramStart"/>
      <w:r>
        <w:rPr>
          <w:b/>
        </w:rPr>
        <w:t>Č.j.</w:t>
      </w:r>
      <w:proofErr w:type="gramEnd"/>
      <w:r>
        <w:rPr>
          <w:b/>
        </w:rPr>
        <w:t>:</w:t>
      </w:r>
    </w:p>
    <w:p w:rsidR="00361B9E" w:rsidRDefault="00361B9E" w:rsidP="004C643E">
      <w:pPr>
        <w:jc w:val="both"/>
        <w:rPr>
          <w:rFonts w:ascii="Arial" w:hAnsi="Arial" w:cs="Arial"/>
          <w:b/>
          <w:sz w:val="20"/>
          <w:szCs w:val="20"/>
        </w:rPr>
      </w:pPr>
    </w:p>
    <w:p w:rsidR="00361B9E" w:rsidRPr="001E0309" w:rsidRDefault="00361B9E" w:rsidP="00BF53C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1E0309">
        <w:rPr>
          <w:rFonts w:ascii="Arial" w:hAnsi="Arial" w:cs="Arial"/>
          <w:b/>
        </w:rPr>
        <w:t>Útvar původu zakázky</w:t>
      </w:r>
    </w:p>
    <w:p w:rsidR="00361B9E" w:rsidRPr="001E0309" w:rsidRDefault="00361B9E" w:rsidP="004C643E">
      <w:pPr>
        <w:jc w:val="both"/>
        <w:rPr>
          <w:rFonts w:ascii="Arial" w:hAnsi="Arial" w:cs="Arial"/>
          <w:b/>
          <w:sz w:val="22"/>
          <w:szCs w:val="22"/>
        </w:rPr>
      </w:pPr>
    </w:p>
    <w:p w:rsidR="00D56E62" w:rsidRPr="001E0309" w:rsidRDefault="00D56E62" w:rsidP="004C643E">
      <w:pPr>
        <w:jc w:val="both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……………………………….</w:t>
      </w:r>
    </w:p>
    <w:p w:rsidR="00D56E62" w:rsidRPr="001E0309" w:rsidRDefault="00D56E62" w:rsidP="004C643E">
      <w:pPr>
        <w:jc w:val="both"/>
        <w:rPr>
          <w:rFonts w:ascii="Arial" w:hAnsi="Arial" w:cs="Arial"/>
          <w:b/>
          <w:sz w:val="22"/>
          <w:szCs w:val="22"/>
        </w:rPr>
      </w:pPr>
    </w:p>
    <w:p w:rsidR="004C643E" w:rsidRPr="001E0309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1E0309">
        <w:rPr>
          <w:rFonts w:ascii="Arial" w:hAnsi="Arial" w:cs="Arial"/>
          <w:b/>
        </w:rPr>
        <w:t>Název veřejné zakázky</w:t>
      </w:r>
      <w:r w:rsidRPr="001E0309">
        <w:rPr>
          <w:rFonts w:ascii="Arial" w:hAnsi="Arial" w:cs="Arial"/>
          <w:b/>
        </w:rPr>
        <w:tab/>
      </w:r>
    </w:p>
    <w:p w:rsidR="00D56E62" w:rsidRPr="001E0309" w:rsidRDefault="00D56E62" w:rsidP="004C643E">
      <w:pPr>
        <w:jc w:val="both"/>
        <w:rPr>
          <w:rFonts w:ascii="Arial" w:hAnsi="Arial" w:cs="Arial"/>
          <w:b/>
          <w:sz w:val="22"/>
          <w:szCs w:val="22"/>
        </w:rPr>
      </w:pPr>
    </w:p>
    <w:p w:rsidR="00D56E62" w:rsidRPr="001E0309" w:rsidRDefault="00D56E62" w:rsidP="004C643E">
      <w:pPr>
        <w:jc w:val="both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………………………………</w:t>
      </w:r>
    </w:p>
    <w:p w:rsidR="001466FD" w:rsidRPr="001E0309" w:rsidRDefault="001466FD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56E62" w:rsidRPr="001E0309" w:rsidRDefault="00D56E62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6675" w:rsidRPr="001E0309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1E0309">
        <w:rPr>
          <w:rFonts w:ascii="Arial" w:hAnsi="Arial" w:cs="Arial"/>
          <w:b/>
        </w:rPr>
        <w:t>Druh veřejné zakázky podle jejího předmětu</w:t>
      </w:r>
    </w:p>
    <w:p w:rsidR="00736675" w:rsidRPr="001E0309" w:rsidRDefault="00736675" w:rsidP="004C643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ab/>
        <w:t>..........................................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1E0309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1E0309">
        <w:rPr>
          <w:rFonts w:ascii="Arial" w:hAnsi="Arial" w:cs="Arial"/>
          <w:b/>
        </w:rPr>
        <w:t xml:space="preserve">Druh veřejné zakázky podle výše její předpokládané hodnoty 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ab/>
        <w:t>veřejná zakázka malého rozsahu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61B9E" w:rsidRPr="001E0309" w:rsidRDefault="00361B9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1E0309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1E0309">
        <w:rPr>
          <w:rFonts w:ascii="Arial" w:hAnsi="Arial" w:cs="Arial"/>
          <w:b/>
        </w:rPr>
        <w:tab/>
        <w:t>Předpokládaná hodnota veřejné zakázky bez DPH</w:t>
      </w:r>
      <w:r w:rsidRPr="001E0309">
        <w:rPr>
          <w:rFonts w:ascii="Arial" w:hAnsi="Arial" w:cs="Arial"/>
          <w:b/>
        </w:rPr>
        <w:tab/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ab/>
        <w:t>......................................... Kč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00326C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00326C">
        <w:rPr>
          <w:rFonts w:ascii="Arial" w:hAnsi="Arial" w:cs="Arial"/>
          <w:b/>
        </w:rPr>
        <w:t>Druh řízení</w:t>
      </w:r>
    </w:p>
    <w:p w:rsidR="00953E45" w:rsidRPr="001C5584" w:rsidRDefault="0000326C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5584">
        <w:rPr>
          <w:rFonts w:ascii="Arial" w:hAnsi="Arial" w:cs="Arial"/>
          <w:sz w:val="22"/>
          <w:szCs w:val="22"/>
        </w:rPr>
        <w:t>Dle bodu 4.3.3., 4.3.4. nebo 4.3.5. Směrnice.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1E0309" w:rsidRDefault="004C643E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1E0309">
        <w:rPr>
          <w:rFonts w:ascii="Arial" w:hAnsi="Arial" w:cs="Arial"/>
          <w:b/>
        </w:rPr>
        <w:tab/>
        <w:t>Věcný záměr včetně ekonomického a časového odůvodnění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1E0309" w:rsidRDefault="004C643E" w:rsidP="00953E45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1E0309">
        <w:rPr>
          <w:rFonts w:ascii="Arial" w:hAnsi="Arial" w:cs="Arial"/>
        </w:rPr>
        <w:t>záměrem veřejné zakázky je: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ab/>
      </w:r>
      <w:r w:rsidR="00953E45" w:rsidRPr="001E0309">
        <w:rPr>
          <w:rFonts w:ascii="Arial" w:hAnsi="Arial" w:cs="Arial"/>
          <w:sz w:val="22"/>
          <w:szCs w:val="22"/>
        </w:rPr>
        <w:t xml:space="preserve">                       </w:t>
      </w:r>
      <w:r w:rsidRPr="001E0309">
        <w:rPr>
          <w:rFonts w:ascii="Arial" w:hAnsi="Arial" w:cs="Arial"/>
          <w:sz w:val="22"/>
          <w:szCs w:val="22"/>
        </w:rPr>
        <w:t>..............................................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1E0309" w:rsidRDefault="004C643E" w:rsidP="00953E45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1E0309">
        <w:rPr>
          <w:rFonts w:ascii="Arial" w:hAnsi="Arial" w:cs="Arial"/>
        </w:rPr>
        <w:tab/>
        <w:t>veřejná zakázka bude financována: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ab/>
      </w:r>
      <w:r w:rsidR="00953E45" w:rsidRPr="001E0309">
        <w:rPr>
          <w:rFonts w:ascii="Arial" w:hAnsi="Arial" w:cs="Arial"/>
          <w:sz w:val="22"/>
          <w:szCs w:val="22"/>
        </w:rPr>
        <w:t xml:space="preserve">                        </w:t>
      </w:r>
      <w:r w:rsidRPr="001E0309">
        <w:rPr>
          <w:rFonts w:ascii="Arial" w:hAnsi="Arial" w:cs="Arial"/>
          <w:sz w:val="22"/>
          <w:szCs w:val="22"/>
        </w:rPr>
        <w:t>..............................................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43E" w:rsidRPr="001E0309" w:rsidRDefault="004C643E" w:rsidP="00953E45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1E0309">
        <w:rPr>
          <w:rFonts w:ascii="Arial" w:hAnsi="Arial" w:cs="Arial"/>
        </w:rPr>
        <w:tab/>
        <w:t>předpokládaný termín zahájení a ukončení plnění: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ab/>
      </w:r>
      <w:r w:rsidR="00953E45" w:rsidRPr="001E0309">
        <w:rPr>
          <w:rFonts w:ascii="Arial" w:hAnsi="Arial" w:cs="Arial"/>
          <w:sz w:val="22"/>
          <w:szCs w:val="22"/>
        </w:rPr>
        <w:t xml:space="preserve">                       </w:t>
      </w:r>
      <w:r w:rsidRPr="001E0309">
        <w:rPr>
          <w:rFonts w:ascii="Arial" w:hAnsi="Arial" w:cs="Arial"/>
          <w:sz w:val="22"/>
          <w:szCs w:val="22"/>
        </w:rPr>
        <w:t>..............................................</w:t>
      </w:r>
    </w:p>
    <w:p w:rsidR="004C643E" w:rsidRPr="001E0309" w:rsidRDefault="004C643E" w:rsidP="004C643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96E9F" w:rsidRPr="001E0309" w:rsidRDefault="00BF74FB" w:rsidP="00953E4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E0309">
        <w:rPr>
          <w:rFonts w:ascii="Arial" w:hAnsi="Arial" w:cs="Arial"/>
          <w:b/>
        </w:rPr>
        <w:t>Pravidla pro hodnocení nabídek</w:t>
      </w:r>
    </w:p>
    <w:p w:rsidR="005C7A42" w:rsidRPr="001E0309" w:rsidRDefault="005C7A42" w:rsidP="00736675">
      <w:pPr>
        <w:pStyle w:val="Zkladntext21"/>
        <w:jc w:val="left"/>
        <w:rPr>
          <w:rFonts w:ascii="Arial" w:hAnsi="Arial" w:cs="Arial"/>
          <w:sz w:val="22"/>
          <w:szCs w:val="22"/>
        </w:rPr>
      </w:pPr>
    </w:p>
    <w:p w:rsidR="005C7A42" w:rsidRPr="001E0309" w:rsidRDefault="00953E45" w:rsidP="005C7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E2EC7" w:rsidRPr="001E0309" w:rsidRDefault="000E2EC7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736675" w:rsidRPr="001E0309" w:rsidRDefault="00736675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736675" w:rsidRPr="001E0309" w:rsidRDefault="00736675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C96E9F" w:rsidRPr="001E0309" w:rsidRDefault="00C96E9F" w:rsidP="00C96E9F">
      <w:pPr>
        <w:pStyle w:val="Zkladntext21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 xml:space="preserve"> </w:t>
      </w:r>
    </w:p>
    <w:p w:rsidR="00C96E9F" w:rsidRPr="001C5584" w:rsidRDefault="00C96E9F" w:rsidP="00C96E9F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C5584">
        <w:rPr>
          <w:rFonts w:ascii="Arial" w:hAnsi="Arial" w:cs="Arial"/>
          <w:b/>
        </w:rPr>
        <w:t xml:space="preserve">Rozdělovník potenciálních dodavatelů – seznam oslovených dodavatelů </w:t>
      </w:r>
      <w:r w:rsidR="001C5584" w:rsidRPr="001C5584">
        <w:rPr>
          <w:rFonts w:ascii="Arial" w:hAnsi="Arial" w:cs="Arial"/>
          <w:b/>
        </w:rPr>
        <w:br/>
      </w:r>
      <w:r w:rsidR="0000326C" w:rsidRPr="001C5584">
        <w:rPr>
          <w:rFonts w:ascii="Arial" w:hAnsi="Arial" w:cs="Arial"/>
        </w:rPr>
        <w:t>(Pozn.: nejméně 3 dle 4.3.3., nebo nejméně 5 dle 4.3.4. a 4.3.5. Směrnice)</w:t>
      </w:r>
    </w:p>
    <w:p w:rsidR="00C96E9F" w:rsidRPr="001E0309" w:rsidRDefault="00C96E9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C96E9F" w:rsidRPr="001E0309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.............................................</w:t>
      </w:r>
      <w:r w:rsidR="00657FDB" w:rsidRPr="001E0309">
        <w:rPr>
          <w:rFonts w:ascii="Arial" w:hAnsi="Arial" w:cs="Arial"/>
          <w:sz w:val="22"/>
          <w:szCs w:val="22"/>
        </w:rPr>
        <w:t>.</w:t>
      </w:r>
      <w:r w:rsidRPr="001E0309">
        <w:rPr>
          <w:rFonts w:ascii="Arial" w:hAnsi="Arial" w:cs="Arial"/>
          <w:sz w:val="22"/>
          <w:szCs w:val="22"/>
        </w:rPr>
        <w:t>.</w:t>
      </w:r>
    </w:p>
    <w:p w:rsidR="00C96E9F" w:rsidRPr="001E0309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...............................................</w:t>
      </w:r>
    </w:p>
    <w:p w:rsidR="00C96E9F" w:rsidRPr="001E0309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...............................................</w:t>
      </w:r>
    </w:p>
    <w:p w:rsidR="00C96E9F" w:rsidRPr="001E0309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...............................................</w:t>
      </w:r>
    </w:p>
    <w:p w:rsidR="00C96E9F" w:rsidRPr="001E0309" w:rsidRDefault="00C96E9F" w:rsidP="00657FDB">
      <w:pPr>
        <w:pStyle w:val="Zkladntext21"/>
        <w:numPr>
          <w:ilvl w:val="0"/>
          <w:numId w:val="47"/>
        </w:numPr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...............................................</w:t>
      </w:r>
    </w:p>
    <w:p w:rsidR="00C96E9F" w:rsidRPr="001E0309" w:rsidRDefault="00C96E9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C96E9F" w:rsidRPr="001E0309" w:rsidRDefault="00C96E9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161BBF" w:rsidRPr="001E0309" w:rsidRDefault="005E60D4" w:rsidP="00C96E9F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</w:rPr>
      </w:pPr>
      <w:r w:rsidRPr="001E0309">
        <w:rPr>
          <w:rFonts w:ascii="Arial" w:hAnsi="Arial" w:cs="Arial"/>
          <w:b/>
        </w:rPr>
        <w:t>Útvar původu zakázky navrhuje, že odpovědný z</w:t>
      </w:r>
      <w:r w:rsidR="00BF53C5" w:rsidRPr="001E0309">
        <w:rPr>
          <w:rFonts w:ascii="Arial" w:hAnsi="Arial" w:cs="Arial"/>
          <w:b/>
        </w:rPr>
        <w:t>a uveřejnění všech změn, dodatků a povinných i</w:t>
      </w:r>
      <w:r w:rsidR="00EA37C5">
        <w:rPr>
          <w:rFonts w:ascii="Arial" w:hAnsi="Arial" w:cs="Arial"/>
          <w:b/>
        </w:rPr>
        <w:t>nformací uvedených v </w:t>
      </w:r>
      <w:r w:rsidR="00EA37C5" w:rsidRPr="0000326C">
        <w:rPr>
          <w:rFonts w:ascii="Arial" w:hAnsi="Arial" w:cs="Arial"/>
          <w:b/>
        </w:rPr>
        <w:t xml:space="preserve">bodech </w:t>
      </w:r>
      <w:proofErr w:type="gramStart"/>
      <w:r w:rsidR="0000326C" w:rsidRPr="001C5584">
        <w:rPr>
          <w:rFonts w:ascii="Arial" w:hAnsi="Arial" w:cs="Arial"/>
          <w:b/>
        </w:rPr>
        <w:t>2.3.18</w:t>
      </w:r>
      <w:proofErr w:type="gramEnd"/>
      <w:r w:rsidR="0000326C" w:rsidRPr="001C5584">
        <w:rPr>
          <w:rFonts w:ascii="Arial" w:hAnsi="Arial" w:cs="Arial"/>
          <w:b/>
        </w:rPr>
        <w:t>. a 2.3.19</w:t>
      </w:r>
      <w:r w:rsidR="0000326C">
        <w:rPr>
          <w:rFonts w:ascii="Arial" w:hAnsi="Arial" w:cs="Arial"/>
          <w:b/>
        </w:rPr>
        <w:t>.</w:t>
      </w:r>
      <w:r w:rsidR="00953E45" w:rsidRPr="0000326C">
        <w:rPr>
          <w:rFonts w:ascii="Arial" w:hAnsi="Arial" w:cs="Arial"/>
          <w:b/>
          <w:color w:val="365F91" w:themeColor="accent1" w:themeShade="BF"/>
        </w:rPr>
        <w:t xml:space="preserve"> </w:t>
      </w:r>
      <w:r w:rsidRPr="001E0309">
        <w:rPr>
          <w:rFonts w:ascii="Arial" w:hAnsi="Arial" w:cs="Arial"/>
          <w:b/>
        </w:rPr>
        <w:t>bude:</w:t>
      </w:r>
    </w:p>
    <w:p w:rsidR="00161BBF" w:rsidRPr="001E0309" w:rsidRDefault="00161BB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BF53C5" w:rsidRPr="001E0309" w:rsidRDefault="00BF53C5" w:rsidP="00953E45">
      <w:pPr>
        <w:pStyle w:val="Zkladntext21"/>
        <w:numPr>
          <w:ilvl w:val="0"/>
          <w:numId w:val="46"/>
        </w:numPr>
        <w:rPr>
          <w:rFonts w:ascii="Arial" w:hAnsi="Arial" w:cs="Arial"/>
          <w:sz w:val="22"/>
          <w:szCs w:val="22"/>
          <w:highlight w:val="lightGray"/>
        </w:rPr>
      </w:pPr>
      <w:r w:rsidRPr="001E0309">
        <w:rPr>
          <w:rFonts w:ascii="Arial" w:hAnsi="Arial" w:cs="Arial"/>
          <w:sz w:val="22"/>
          <w:szCs w:val="22"/>
          <w:highlight w:val="lightGray"/>
        </w:rPr>
        <w:t>Útvar původu zakázky</w:t>
      </w:r>
    </w:p>
    <w:p w:rsidR="00BF53C5" w:rsidRPr="001E0309" w:rsidRDefault="00BF53C5" w:rsidP="00C96E9F">
      <w:pPr>
        <w:pStyle w:val="Zkladntext21"/>
        <w:rPr>
          <w:rFonts w:ascii="Arial" w:hAnsi="Arial" w:cs="Arial"/>
          <w:sz w:val="22"/>
          <w:szCs w:val="22"/>
          <w:highlight w:val="lightGray"/>
        </w:rPr>
      </w:pPr>
    </w:p>
    <w:p w:rsidR="00BF53C5" w:rsidRPr="001E0309" w:rsidRDefault="00BF53C5" w:rsidP="00953E45">
      <w:pPr>
        <w:pStyle w:val="Zkladntext21"/>
        <w:numPr>
          <w:ilvl w:val="0"/>
          <w:numId w:val="46"/>
        </w:numPr>
        <w:rPr>
          <w:rFonts w:ascii="Arial" w:hAnsi="Arial" w:cs="Arial"/>
          <w:sz w:val="22"/>
          <w:szCs w:val="22"/>
          <w:highlight w:val="lightGray"/>
        </w:rPr>
      </w:pPr>
      <w:r w:rsidRPr="001E0309">
        <w:rPr>
          <w:rFonts w:ascii="Arial" w:hAnsi="Arial" w:cs="Arial"/>
          <w:sz w:val="22"/>
          <w:szCs w:val="22"/>
          <w:highlight w:val="lightGray"/>
        </w:rPr>
        <w:t xml:space="preserve">Útvar původu zakázky, který je rovněž Zadavatelským útvarem </w:t>
      </w:r>
    </w:p>
    <w:p w:rsidR="00BF53C5" w:rsidRPr="001E0309" w:rsidRDefault="00BF53C5" w:rsidP="00C96E9F">
      <w:pPr>
        <w:pStyle w:val="Zkladntext21"/>
        <w:rPr>
          <w:rFonts w:ascii="Arial" w:hAnsi="Arial" w:cs="Arial"/>
          <w:sz w:val="22"/>
          <w:szCs w:val="22"/>
          <w:highlight w:val="lightGray"/>
        </w:rPr>
      </w:pPr>
    </w:p>
    <w:p w:rsidR="00BF53C5" w:rsidRPr="001E0309" w:rsidRDefault="00BF53C5" w:rsidP="00953E45">
      <w:pPr>
        <w:pStyle w:val="Zkladntext21"/>
        <w:numPr>
          <w:ilvl w:val="0"/>
          <w:numId w:val="46"/>
        </w:numPr>
        <w:rPr>
          <w:rFonts w:ascii="Arial" w:hAnsi="Arial" w:cs="Arial"/>
          <w:sz w:val="22"/>
          <w:szCs w:val="22"/>
          <w:highlight w:val="lightGray"/>
        </w:rPr>
      </w:pPr>
      <w:r w:rsidRPr="001E0309">
        <w:rPr>
          <w:rFonts w:ascii="Arial" w:hAnsi="Arial" w:cs="Arial"/>
          <w:sz w:val="22"/>
          <w:szCs w:val="22"/>
          <w:highlight w:val="lightGray"/>
        </w:rPr>
        <w:t>Zadavatelský útvar</w:t>
      </w:r>
    </w:p>
    <w:p w:rsidR="00BF53C5" w:rsidRPr="001E0309" w:rsidRDefault="00BF53C5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BF53C5" w:rsidRPr="001E0309" w:rsidRDefault="00BF53C5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161BBF" w:rsidRPr="001E0309" w:rsidRDefault="00161BBF" w:rsidP="00161BBF">
      <w:pPr>
        <w:pStyle w:val="Zkladntext21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Vypracoval/a: ………………………………….</w:t>
      </w:r>
    </w:p>
    <w:p w:rsidR="00161BBF" w:rsidRPr="001E0309" w:rsidRDefault="00161BBF" w:rsidP="00C96E9F">
      <w:pPr>
        <w:pStyle w:val="Zkladntext21"/>
        <w:rPr>
          <w:rFonts w:ascii="Arial" w:hAnsi="Arial" w:cs="Arial"/>
          <w:sz w:val="22"/>
          <w:szCs w:val="22"/>
        </w:rPr>
      </w:pPr>
    </w:p>
    <w:p w:rsidR="00736675" w:rsidRPr="001E0309" w:rsidRDefault="00457F67" w:rsidP="00037E36">
      <w:pPr>
        <w:pStyle w:val="Zkladntext21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V .......................................... dne ........................</w:t>
      </w:r>
    </w:p>
    <w:p w:rsidR="00361B9E" w:rsidRPr="001E0309" w:rsidRDefault="00361B9E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361B9E" w:rsidRPr="001E0309" w:rsidRDefault="00361B9E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ED4C2C" w:rsidRPr="001E0309" w:rsidRDefault="00ED4C2C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ED4C2C" w:rsidRPr="001E0309" w:rsidRDefault="00ED4C2C" w:rsidP="00037E36">
      <w:pPr>
        <w:pStyle w:val="Zkladntext21"/>
        <w:rPr>
          <w:rFonts w:ascii="Arial" w:hAnsi="Arial" w:cs="Arial"/>
          <w:sz w:val="22"/>
          <w:szCs w:val="22"/>
        </w:rPr>
      </w:pPr>
    </w:p>
    <w:p w:rsidR="00736675" w:rsidRPr="001E0309" w:rsidRDefault="00736675" w:rsidP="00037E36">
      <w:pPr>
        <w:pStyle w:val="Zkladntext21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ED4C2C" w:rsidRPr="001E0309" w:rsidRDefault="00ED4C2C" w:rsidP="00ED4C2C">
      <w:pPr>
        <w:pStyle w:val="Zkladntext21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>Titul, jméno, příjmení, funkce</w:t>
      </w:r>
    </w:p>
    <w:p w:rsidR="00ED4C2C" w:rsidRPr="001E0309" w:rsidRDefault="00ED4C2C" w:rsidP="00ED4C2C">
      <w:pPr>
        <w:pStyle w:val="Zkladntext21"/>
        <w:rPr>
          <w:rFonts w:ascii="Arial" w:hAnsi="Arial" w:cs="Arial"/>
          <w:sz w:val="22"/>
          <w:szCs w:val="22"/>
        </w:rPr>
      </w:pPr>
      <w:r w:rsidRPr="001E0309">
        <w:rPr>
          <w:rFonts w:ascii="Arial" w:hAnsi="Arial" w:cs="Arial"/>
          <w:sz w:val="22"/>
          <w:szCs w:val="22"/>
        </w:rPr>
        <w:t xml:space="preserve">Vedoucí / ředitel </w:t>
      </w:r>
      <w:r w:rsidR="00E11ED9" w:rsidRPr="001E0309">
        <w:rPr>
          <w:rFonts w:ascii="Arial" w:hAnsi="Arial" w:cs="Arial"/>
          <w:sz w:val="22"/>
          <w:szCs w:val="22"/>
        </w:rPr>
        <w:t>ú</w:t>
      </w:r>
      <w:r w:rsidRPr="001E0309">
        <w:rPr>
          <w:rFonts w:ascii="Arial" w:hAnsi="Arial" w:cs="Arial"/>
          <w:sz w:val="22"/>
          <w:szCs w:val="22"/>
        </w:rPr>
        <w:t>tvaru původu zakázky</w:t>
      </w:r>
    </w:p>
    <w:p w:rsidR="00754AE5" w:rsidRDefault="00754AE5" w:rsidP="00641559">
      <w:pPr>
        <w:pStyle w:val="Zkladntext21"/>
        <w:rPr>
          <w:rFonts w:ascii="Arial" w:hAnsi="Arial" w:cs="Arial"/>
          <w:sz w:val="22"/>
          <w:szCs w:val="22"/>
        </w:rPr>
      </w:pPr>
    </w:p>
    <w:p w:rsidR="001E0309" w:rsidRPr="0000326C" w:rsidRDefault="001E0309" w:rsidP="00641559">
      <w:pPr>
        <w:pStyle w:val="Zkladntext21"/>
        <w:rPr>
          <w:rFonts w:ascii="Arial" w:hAnsi="Arial" w:cs="Arial"/>
          <w:strike/>
          <w:color w:val="365F91" w:themeColor="accent1" w:themeShade="BF"/>
          <w:sz w:val="22"/>
          <w:szCs w:val="22"/>
        </w:rPr>
      </w:pPr>
      <w:bookmarkStart w:id="0" w:name="_GoBack"/>
      <w:bookmarkEnd w:id="0"/>
    </w:p>
    <w:sectPr w:rsidR="001E0309" w:rsidRPr="0000326C" w:rsidSect="007577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F7B" w:rsidRDefault="00173F7B" w:rsidP="008E4AD5">
      <w:r>
        <w:separator/>
      </w:r>
    </w:p>
  </w:endnote>
  <w:endnote w:type="continuationSeparator" w:id="0">
    <w:p w:rsidR="00173F7B" w:rsidRDefault="00173F7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7F1" w:rsidRDefault="007577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C5584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02F" w:rsidRPr="00D8402F" w:rsidRDefault="00D8402F">
    <w:pPr>
      <w:pStyle w:val="Zpat"/>
      <w:rPr>
        <w:rFonts w:ascii="Arial" w:hAnsi="Arial" w:cs="Arial"/>
        <w:sz w:val="16"/>
        <w:szCs w:val="16"/>
      </w:rPr>
    </w:pPr>
    <w:r w:rsidRPr="00D8402F">
      <w:rPr>
        <w:rFonts w:ascii="Arial" w:hAnsi="Arial" w:cs="Arial"/>
        <w:sz w:val="16"/>
        <w:szCs w:val="16"/>
      </w:rPr>
      <w:t xml:space="preserve">Státní </w:t>
    </w:r>
    <w:proofErr w:type="spellStart"/>
    <w:r w:rsidRPr="00D8402F">
      <w:rPr>
        <w:rFonts w:ascii="Arial" w:hAnsi="Arial" w:cs="Arial"/>
        <w:sz w:val="16"/>
        <w:szCs w:val="16"/>
      </w:rPr>
      <w:t>pozemkovy</w:t>
    </w:r>
    <w:proofErr w:type="spellEnd"/>
    <w:r w:rsidRPr="00D8402F">
      <w:rPr>
        <w:rFonts w:ascii="Arial" w:hAnsi="Arial" w:cs="Arial"/>
        <w:sz w:val="16"/>
        <w:szCs w:val="16"/>
      </w:rPr>
      <w:t>́ úřad | Husinecká 1024/11a | 130 00 Praha 3 - Žižkov | IČ: 01312774 | DIČ: CZ01312774 | www.spucr.cz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F7B" w:rsidRDefault="00173F7B" w:rsidP="008E4AD5">
      <w:r>
        <w:separator/>
      </w:r>
    </w:p>
  </w:footnote>
  <w:footnote w:type="continuationSeparator" w:id="0">
    <w:p w:rsidR="00173F7B" w:rsidRDefault="00173F7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FC" w:rsidRDefault="004338FC">
    <w:pPr>
      <w:pStyle w:val="Zhlav"/>
    </w:pPr>
    <w:r>
      <w:t xml:space="preserve">                                                                                                                                        Příloha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2437C4" w:rsidRDefault="004338FC" w:rsidP="00D40D0E">
    <w:pPr>
      <w:spacing w:after="200"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     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02F" w:rsidRDefault="00FC0451">
    <w:pPr>
      <w:pStyle w:val="Zhlav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96B4941">
          <wp:simplePos x="0" y="0"/>
          <wp:positionH relativeFrom="margin">
            <wp:posOffset>-850900</wp:posOffset>
          </wp:positionH>
          <wp:positionV relativeFrom="margin">
            <wp:posOffset>-792480</wp:posOffset>
          </wp:positionV>
          <wp:extent cx="7559040" cy="10555605"/>
          <wp:effectExtent l="0" t="0" r="0" b="0"/>
          <wp:wrapNone/>
          <wp:docPr id="3" name="obrázek 3" descr="SPU_papirA4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PU_papirA4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5255" cy="728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3F7B">
      <w:rPr>
        <w:noProof/>
      </w:rPr>
      <w:pict w14:anchorId="496B49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-70.95pt;margin-top:-53.6pt;width:595.2pt;height:841.65pt;z-index:-251658240;mso-wrap-edited:f;mso-position-horizontal-relative:margin;mso-position-vertical-relative:margin" wrapcoords="-27 0 -27 21561 21600 21561 21600 0 -27 0">
          <v:imagedata r:id="rId2" o:title="SPU_papirA4-2"/>
          <w10:wrap anchorx="margin" anchory="margin"/>
        </v:shape>
      </w:pict>
    </w:r>
    <w:r w:rsidR="004338FC">
      <w:t xml:space="preserve">                                                                                                                                        Příloha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D04"/>
    <w:multiLevelType w:val="hybridMultilevel"/>
    <w:tmpl w:val="06F400EE"/>
    <w:lvl w:ilvl="0" w:tplc="401E1634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401E1634">
      <w:start w:val="1"/>
      <w:numFmt w:val="ordin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6E4B16"/>
    <w:multiLevelType w:val="hybridMultilevel"/>
    <w:tmpl w:val="D1740E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0C2353"/>
    <w:multiLevelType w:val="hybridMultilevel"/>
    <w:tmpl w:val="B9B289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405904"/>
    <w:multiLevelType w:val="hybridMultilevel"/>
    <w:tmpl w:val="7BD2CA42"/>
    <w:lvl w:ilvl="0" w:tplc="401E1634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693F8B"/>
    <w:multiLevelType w:val="hybridMultilevel"/>
    <w:tmpl w:val="C0A4E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19F5AFD"/>
    <w:multiLevelType w:val="hybridMultilevel"/>
    <w:tmpl w:val="C2E6694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5F4DB5"/>
    <w:multiLevelType w:val="hybridMultilevel"/>
    <w:tmpl w:val="3162C642"/>
    <w:lvl w:ilvl="0" w:tplc="920EB102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290EC0"/>
    <w:multiLevelType w:val="hybridMultilevel"/>
    <w:tmpl w:val="395E4446"/>
    <w:lvl w:ilvl="0" w:tplc="6A68769A">
      <w:start w:val="1"/>
      <w:numFmt w:val="lowerLetter"/>
      <w:lvlText w:val="%1)"/>
      <w:lvlJc w:val="left"/>
      <w:pPr>
        <w:ind w:left="622" w:hanging="452"/>
      </w:pPr>
      <w:rPr>
        <w:rFonts w:hint="default"/>
      </w:rPr>
    </w:lvl>
    <w:lvl w:ilvl="1" w:tplc="06822D32">
      <w:start w:val="1"/>
      <w:numFmt w:val="decimal"/>
      <w:lvlText w:val="%2."/>
      <w:lvlJc w:val="left"/>
      <w:pPr>
        <w:ind w:left="1438" w:hanging="360"/>
      </w:pPr>
      <w:rPr>
        <w:rFonts w:hint="default"/>
      </w:rPr>
    </w:lvl>
    <w:lvl w:ilvl="2" w:tplc="C532AA4A">
      <w:start w:val="1"/>
      <w:numFmt w:val="decimal"/>
      <w:lvlText w:val="%3)"/>
      <w:lvlJc w:val="left"/>
      <w:pPr>
        <w:ind w:left="233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2"/>
  </w:num>
  <w:num w:numId="2">
    <w:abstractNumId w:val="42"/>
  </w:num>
  <w:num w:numId="3">
    <w:abstractNumId w:val="31"/>
  </w:num>
  <w:num w:numId="4">
    <w:abstractNumId w:val="34"/>
  </w:num>
  <w:num w:numId="5">
    <w:abstractNumId w:val="28"/>
  </w:num>
  <w:num w:numId="6">
    <w:abstractNumId w:val="13"/>
  </w:num>
  <w:num w:numId="7">
    <w:abstractNumId w:val="35"/>
  </w:num>
  <w:num w:numId="8">
    <w:abstractNumId w:val="20"/>
  </w:num>
  <w:num w:numId="9">
    <w:abstractNumId w:val="16"/>
  </w:num>
  <w:num w:numId="10">
    <w:abstractNumId w:val="41"/>
  </w:num>
  <w:num w:numId="11">
    <w:abstractNumId w:val="40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8"/>
  </w:num>
  <w:num w:numId="16">
    <w:abstractNumId w:val="26"/>
  </w:num>
  <w:num w:numId="17">
    <w:abstractNumId w:val="43"/>
  </w:num>
  <w:num w:numId="18">
    <w:abstractNumId w:val="38"/>
  </w:num>
  <w:num w:numId="19">
    <w:abstractNumId w:val="15"/>
  </w:num>
  <w:num w:numId="20">
    <w:abstractNumId w:val="10"/>
  </w:num>
  <w:num w:numId="21">
    <w:abstractNumId w:val="9"/>
  </w:num>
  <w:num w:numId="22">
    <w:abstractNumId w:val="4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2"/>
  </w:num>
  <w:num w:numId="26">
    <w:abstractNumId w:val="17"/>
  </w:num>
  <w:num w:numId="27">
    <w:abstractNumId w:val="11"/>
  </w:num>
  <w:num w:numId="28">
    <w:abstractNumId w:val="7"/>
  </w:num>
  <w:num w:numId="29">
    <w:abstractNumId w:val="3"/>
  </w:num>
  <w:num w:numId="30">
    <w:abstractNumId w:val="36"/>
  </w:num>
  <w:num w:numId="31">
    <w:abstractNumId w:val="33"/>
  </w:num>
  <w:num w:numId="32">
    <w:abstractNumId w:val="27"/>
  </w:num>
  <w:num w:numId="33">
    <w:abstractNumId w:val="14"/>
  </w:num>
  <w:num w:numId="34">
    <w:abstractNumId w:val="24"/>
  </w:num>
  <w:num w:numId="35">
    <w:abstractNumId w:val="1"/>
  </w:num>
  <w:num w:numId="36">
    <w:abstractNumId w:val="2"/>
  </w:num>
  <w:num w:numId="37">
    <w:abstractNumId w:val="21"/>
  </w:num>
  <w:num w:numId="38">
    <w:abstractNumId w:val="23"/>
  </w:num>
  <w:num w:numId="39">
    <w:abstractNumId w:val="6"/>
  </w:num>
  <w:num w:numId="40">
    <w:abstractNumId w:val="8"/>
  </w:num>
  <w:num w:numId="41">
    <w:abstractNumId w:val="29"/>
  </w:num>
  <w:num w:numId="42">
    <w:abstractNumId w:val="39"/>
  </w:num>
  <w:num w:numId="43">
    <w:abstractNumId w:val="44"/>
  </w:num>
  <w:num w:numId="44">
    <w:abstractNumId w:val="22"/>
  </w:num>
  <w:num w:numId="45">
    <w:abstractNumId w:val="0"/>
  </w:num>
  <w:num w:numId="46">
    <w:abstractNumId w:val="37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326C"/>
    <w:rsid w:val="000123BB"/>
    <w:rsid w:val="000123F3"/>
    <w:rsid w:val="0001307D"/>
    <w:rsid w:val="00021686"/>
    <w:rsid w:val="00034638"/>
    <w:rsid w:val="00035BB2"/>
    <w:rsid w:val="00037E36"/>
    <w:rsid w:val="000405B0"/>
    <w:rsid w:val="0004672B"/>
    <w:rsid w:val="00063699"/>
    <w:rsid w:val="00073880"/>
    <w:rsid w:val="0008533B"/>
    <w:rsid w:val="000905DD"/>
    <w:rsid w:val="000A1B83"/>
    <w:rsid w:val="000A1FC5"/>
    <w:rsid w:val="000B1042"/>
    <w:rsid w:val="000B40AD"/>
    <w:rsid w:val="000C75E1"/>
    <w:rsid w:val="000D579E"/>
    <w:rsid w:val="000D641A"/>
    <w:rsid w:val="000E1661"/>
    <w:rsid w:val="000E2EC7"/>
    <w:rsid w:val="000F172E"/>
    <w:rsid w:val="000F3FCE"/>
    <w:rsid w:val="000F4A96"/>
    <w:rsid w:val="000F5FB8"/>
    <w:rsid w:val="001116E2"/>
    <w:rsid w:val="00115321"/>
    <w:rsid w:val="00124F69"/>
    <w:rsid w:val="00125C35"/>
    <w:rsid w:val="00132C5D"/>
    <w:rsid w:val="0014114C"/>
    <w:rsid w:val="001466FD"/>
    <w:rsid w:val="00161BBF"/>
    <w:rsid w:val="001651BD"/>
    <w:rsid w:val="0016724F"/>
    <w:rsid w:val="00172156"/>
    <w:rsid w:val="001726DD"/>
    <w:rsid w:val="00173F7B"/>
    <w:rsid w:val="00181EDD"/>
    <w:rsid w:val="00186BB0"/>
    <w:rsid w:val="001B133C"/>
    <w:rsid w:val="001B76F6"/>
    <w:rsid w:val="001C3483"/>
    <w:rsid w:val="001C4FFC"/>
    <w:rsid w:val="001C5216"/>
    <w:rsid w:val="001C5584"/>
    <w:rsid w:val="001D2841"/>
    <w:rsid w:val="001D29A5"/>
    <w:rsid w:val="001D4A5B"/>
    <w:rsid w:val="001D4FC2"/>
    <w:rsid w:val="001D6700"/>
    <w:rsid w:val="001D6A0E"/>
    <w:rsid w:val="001D79D7"/>
    <w:rsid w:val="001E0309"/>
    <w:rsid w:val="001E3C29"/>
    <w:rsid w:val="001E61BB"/>
    <w:rsid w:val="001F3280"/>
    <w:rsid w:val="002003AB"/>
    <w:rsid w:val="00205320"/>
    <w:rsid w:val="00211FE6"/>
    <w:rsid w:val="00214471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238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9EF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27F2C"/>
    <w:rsid w:val="00334220"/>
    <w:rsid w:val="00340BD1"/>
    <w:rsid w:val="003526EC"/>
    <w:rsid w:val="00361B9E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07879"/>
    <w:rsid w:val="00413161"/>
    <w:rsid w:val="004145A0"/>
    <w:rsid w:val="00417CD5"/>
    <w:rsid w:val="00420546"/>
    <w:rsid w:val="00424AAC"/>
    <w:rsid w:val="00430C20"/>
    <w:rsid w:val="004338FC"/>
    <w:rsid w:val="0043434A"/>
    <w:rsid w:val="004402AF"/>
    <w:rsid w:val="00452C96"/>
    <w:rsid w:val="00457F67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643E"/>
    <w:rsid w:val="004D1325"/>
    <w:rsid w:val="004D5D18"/>
    <w:rsid w:val="004F2A2D"/>
    <w:rsid w:val="005005D6"/>
    <w:rsid w:val="00502044"/>
    <w:rsid w:val="00502ECF"/>
    <w:rsid w:val="00503EFD"/>
    <w:rsid w:val="00514255"/>
    <w:rsid w:val="00515EC6"/>
    <w:rsid w:val="00517E6F"/>
    <w:rsid w:val="005326A2"/>
    <w:rsid w:val="00537672"/>
    <w:rsid w:val="00542DD1"/>
    <w:rsid w:val="0054544B"/>
    <w:rsid w:val="005500B1"/>
    <w:rsid w:val="00560140"/>
    <w:rsid w:val="00560642"/>
    <w:rsid w:val="0057348D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A42"/>
    <w:rsid w:val="005D4454"/>
    <w:rsid w:val="005D4820"/>
    <w:rsid w:val="005E0DC4"/>
    <w:rsid w:val="005E4A46"/>
    <w:rsid w:val="005E60D4"/>
    <w:rsid w:val="005F5E37"/>
    <w:rsid w:val="005F6B1D"/>
    <w:rsid w:val="0060665D"/>
    <w:rsid w:val="00620659"/>
    <w:rsid w:val="00624521"/>
    <w:rsid w:val="00641559"/>
    <w:rsid w:val="006415FB"/>
    <w:rsid w:val="0064249C"/>
    <w:rsid w:val="00650FB7"/>
    <w:rsid w:val="00656865"/>
    <w:rsid w:val="00657E95"/>
    <w:rsid w:val="00657FDB"/>
    <w:rsid w:val="006605D5"/>
    <w:rsid w:val="0067176C"/>
    <w:rsid w:val="006722E6"/>
    <w:rsid w:val="006746A8"/>
    <w:rsid w:val="006751AD"/>
    <w:rsid w:val="00685FD1"/>
    <w:rsid w:val="006916C1"/>
    <w:rsid w:val="00697C1F"/>
    <w:rsid w:val="006A4437"/>
    <w:rsid w:val="006B526C"/>
    <w:rsid w:val="006B53CD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36675"/>
    <w:rsid w:val="00743E07"/>
    <w:rsid w:val="0075192E"/>
    <w:rsid w:val="007540D4"/>
    <w:rsid w:val="007542BE"/>
    <w:rsid w:val="00754AE5"/>
    <w:rsid w:val="007577F1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63FFB"/>
    <w:rsid w:val="008641CF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4D2C"/>
    <w:rsid w:val="0090365E"/>
    <w:rsid w:val="0090409E"/>
    <w:rsid w:val="00904BEB"/>
    <w:rsid w:val="00904F8E"/>
    <w:rsid w:val="009139A2"/>
    <w:rsid w:val="0091446C"/>
    <w:rsid w:val="00917044"/>
    <w:rsid w:val="009255FA"/>
    <w:rsid w:val="00926FEB"/>
    <w:rsid w:val="0092771A"/>
    <w:rsid w:val="0093033A"/>
    <w:rsid w:val="0093254E"/>
    <w:rsid w:val="009466CF"/>
    <w:rsid w:val="0095090F"/>
    <w:rsid w:val="00953E4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134D9"/>
    <w:rsid w:val="00A2387B"/>
    <w:rsid w:val="00A256FA"/>
    <w:rsid w:val="00A25BF3"/>
    <w:rsid w:val="00A273AE"/>
    <w:rsid w:val="00A31920"/>
    <w:rsid w:val="00A32459"/>
    <w:rsid w:val="00A37DAD"/>
    <w:rsid w:val="00A407C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427E"/>
    <w:rsid w:val="00BE19F1"/>
    <w:rsid w:val="00BF53C5"/>
    <w:rsid w:val="00BF74FB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E9F"/>
    <w:rsid w:val="00CB0CB4"/>
    <w:rsid w:val="00CB1DE9"/>
    <w:rsid w:val="00CB2C72"/>
    <w:rsid w:val="00CB60E4"/>
    <w:rsid w:val="00CB7425"/>
    <w:rsid w:val="00CC36CB"/>
    <w:rsid w:val="00CC7030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E62"/>
    <w:rsid w:val="00D6547C"/>
    <w:rsid w:val="00D65648"/>
    <w:rsid w:val="00D73DF4"/>
    <w:rsid w:val="00D83EDF"/>
    <w:rsid w:val="00D8402F"/>
    <w:rsid w:val="00D921EB"/>
    <w:rsid w:val="00DA31CF"/>
    <w:rsid w:val="00DA5621"/>
    <w:rsid w:val="00DB1710"/>
    <w:rsid w:val="00DB4515"/>
    <w:rsid w:val="00DC2086"/>
    <w:rsid w:val="00DC37AF"/>
    <w:rsid w:val="00DD3FE2"/>
    <w:rsid w:val="00DE10D0"/>
    <w:rsid w:val="00DE2478"/>
    <w:rsid w:val="00DE435F"/>
    <w:rsid w:val="00DE73C9"/>
    <w:rsid w:val="00DF0701"/>
    <w:rsid w:val="00DF50B1"/>
    <w:rsid w:val="00DF531F"/>
    <w:rsid w:val="00E0434C"/>
    <w:rsid w:val="00E11ED9"/>
    <w:rsid w:val="00E20AF1"/>
    <w:rsid w:val="00E26357"/>
    <w:rsid w:val="00E320E2"/>
    <w:rsid w:val="00E34D59"/>
    <w:rsid w:val="00E440E3"/>
    <w:rsid w:val="00E45AB5"/>
    <w:rsid w:val="00E46E20"/>
    <w:rsid w:val="00E50349"/>
    <w:rsid w:val="00E50789"/>
    <w:rsid w:val="00E633A3"/>
    <w:rsid w:val="00E64AF1"/>
    <w:rsid w:val="00E706A6"/>
    <w:rsid w:val="00E75DD4"/>
    <w:rsid w:val="00E827FD"/>
    <w:rsid w:val="00E94686"/>
    <w:rsid w:val="00E9506F"/>
    <w:rsid w:val="00EA2FEF"/>
    <w:rsid w:val="00EA37C5"/>
    <w:rsid w:val="00EB4CCA"/>
    <w:rsid w:val="00EB6190"/>
    <w:rsid w:val="00EB6B1C"/>
    <w:rsid w:val="00EC3526"/>
    <w:rsid w:val="00EC5B65"/>
    <w:rsid w:val="00ED4C2C"/>
    <w:rsid w:val="00ED51DD"/>
    <w:rsid w:val="00EE49E4"/>
    <w:rsid w:val="00EE62A7"/>
    <w:rsid w:val="00EF2E8B"/>
    <w:rsid w:val="00EF42BD"/>
    <w:rsid w:val="00EF597A"/>
    <w:rsid w:val="00EF7BF5"/>
    <w:rsid w:val="00F10B9C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293F"/>
    <w:rsid w:val="00F85DC8"/>
    <w:rsid w:val="00F91E7E"/>
    <w:rsid w:val="00F94B46"/>
    <w:rsid w:val="00FA3C86"/>
    <w:rsid w:val="00FB0771"/>
    <w:rsid w:val="00FB2B3F"/>
    <w:rsid w:val="00FC0451"/>
    <w:rsid w:val="00FC0CC2"/>
    <w:rsid w:val="00FC1579"/>
    <w:rsid w:val="00FE0999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98CA163"/>
  <w15:docId w15:val="{588D1FDD-472A-4A73-A4BE-8A1724B2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2B2CB-A237-4D10-8EDA-94C0018C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Vokřálová Jana Ing.</cp:lastModifiedBy>
  <cp:revision>9</cp:revision>
  <cp:lastPrinted>2012-03-30T11:12:00Z</cp:lastPrinted>
  <dcterms:created xsi:type="dcterms:W3CDTF">2017-05-25T13:54:00Z</dcterms:created>
  <dcterms:modified xsi:type="dcterms:W3CDTF">2018-04-19T10:41:00Z</dcterms:modified>
</cp:coreProperties>
</file>